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CA" w:rsidP="008E6730" w:rsidRDefault="00697ACA" w14:paraId="5F91A664" w14:textId="77777777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2020-10-18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04EB089C" w14:textId="77777777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2020-25050</w:t>
      </w:r>
      <w:r>
        <w:rPr>
          <w:rFonts w:asciiTheme="minorHAnsi" w:hAnsiTheme="minorHAnsi" w:cstheme="minorHAnsi"/>
        </w:rPr>
        <w:fldChar w:fldCharType="end"/>
      </w:r>
    </w:p>
    <w:p w:rsidR="00105255" w:rsidP="00105255" w:rsidRDefault="00105255" w14:paraId="50C7AC6D" w14:textId="77777777">
      <w:pPr>
        <w:tabs>
          <w:tab w:val="left" w:pos="5245"/>
        </w:tabs>
        <w:spacing w:before="720" w:after="0"/>
        <w:ind w:left="5245"/>
        <w:rPr>
          <w:b/>
        </w:rPr>
      </w:pPr>
      <w:r>
        <w:rPr>
          <w:b/>
        </w:rPr>
        <w:t>Pan</w:t>
      </w:r>
    </w:p>
    <w:p w:rsidR="00105255" w:rsidP="00105255" w:rsidRDefault="00105255" w14:paraId="172EBB54" w14:textId="77777777">
      <w:pPr>
        <w:tabs>
          <w:tab w:val="left" w:pos="5245"/>
        </w:tabs>
        <w:spacing w:after="0"/>
        <w:rPr>
          <w:b/>
        </w:rPr>
      </w:pPr>
      <w:r>
        <w:rPr>
          <w:b/>
        </w:rPr>
        <w:tab/>
        <w:t>Jacek Paziewski</w:t>
      </w:r>
    </w:p>
    <w:p w:rsidR="00105255" w:rsidP="00105255" w:rsidRDefault="00105255" w14:paraId="76D534F1" w14:textId="77777777">
      <w:pPr>
        <w:tabs>
          <w:tab w:val="left" w:pos="5245"/>
        </w:tabs>
        <w:spacing w:after="0"/>
        <w:rPr>
          <w:rFonts w:asciiTheme="minorHAnsi" w:hAnsiTheme="minorHAnsi" w:cstheme="minorBidi"/>
          <w:b/>
          <w:bCs/>
        </w:rPr>
      </w:pPr>
      <w:r>
        <w:rPr>
          <w:b/>
        </w:rPr>
        <w:tab/>
        <w:t xml:space="preserve">Sekretarz </w:t>
      </w:r>
      <w:r>
        <w:rPr>
          <w:rFonts w:asciiTheme="minorHAnsi" w:hAnsiTheme="minorHAnsi" w:cstheme="minorBidi"/>
          <w:b/>
          <w:bCs/>
        </w:rPr>
        <w:t xml:space="preserve">Komitetu Rady </w:t>
      </w:r>
    </w:p>
    <w:p w:rsidR="00105255" w:rsidP="00105255" w:rsidRDefault="00105255" w14:paraId="6C5D00ED" w14:textId="77777777">
      <w:pPr>
        <w:tabs>
          <w:tab w:val="left" w:pos="5245"/>
        </w:tabs>
        <w:spacing w:after="0"/>
        <w:rPr>
          <w:b/>
        </w:rPr>
      </w:pPr>
      <w:r>
        <w:rPr>
          <w:rFonts w:asciiTheme="minorHAnsi" w:hAnsiTheme="minorHAnsi" w:cstheme="minorBidi"/>
          <w:b/>
          <w:bCs/>
        </w:rPr>
        <w:tab/>
        <w:t>Ministrów ds. Cyfryzacji</w:t>
      </w:r>
    </w:p>
    <w:p w:rsidR="00105255" w:rsidP="00105255" w:rsidRDefault="00105255" w14:paraId="46F97C35" w14:textId="77777777">
      <w:pPr>
        <w:tabs>
          <w:tab w:val="left" w:pos="5245"/>
        </w:tabs>
        <w:spacing w:after="0"/>
        <w:rPr>
          <w:rFonts w:asciiTheme="minorHAnsi" w:hAnsiTheme="minorHAnsi" w:cstheme="minorBidi"/>
          <w:b/>
          <w:bCs/>
        </w:rPr>
      </w:pPr>
      <w:r>
        <w:rPr>
          <w:rFonts w:asciiTheme="minorHAnsi" w:hAnsiTheme="minorHAnsi" w:cstheme="minorBidi"/>
          <w:b/>
          <w:bCs/>
        </w:rPr>
        <w:tab/>
        <w:t>Komitet Rady Ministrów ds. Cyfryzacji</w:t>
      </w:r>
    </w:p>
    <w:p w:rsidR="00105255" w:rsidP="00105255" w:rsidRDefault="00105255" w14:paraId="772B7A02" w14:textId="77777777">
      <w:pPr>
        <w:tabs>
          <w:tab w:val="left" w:pos="6585"/>
        </w:tabs>
        <w:rPr>
          <w:rFonts w:asciiTheme="minorHAnsi" w:hAnsiTheme="minorHAnsi" w:cstheme="minorHAnsi"/>
          <w:color w:val="000000" w:themeColor="text1"/>
        </w:rPr>
      </w:pPr>
    </w:p>
    <w:p w:rsidRPr="00E95A59" w:rsidR="00105255" w:rsidP="00105255" w:rsidRDefault="00105255" w14:paraId="59F48D3F" w14:textId="77777777">
      <w:pPr>
        <w:rPr>
          <w:b/>
          <w:bCs/>
          <w:i/>
        </w:rPr>
      </w:pPr>
      <w:r w:rsidRPr="00E95A59">
        <w:rPr>
          <w:bCs/>
          <w:i/>
        </w:rPr>
        <w:t>Szanowny Panie Dyrektorze,</w:t>
      </w:r>
    </w:p>
    <w:p w:rsidRPr="00105255" w:rsidR="00105255" w:rsidP="00105255" w:rsidRDefault="00105255" w14:paraId="15DB80BB" w14:textId="7BBB13C8">
      <w:pPr>
        <w:jc w:val="both"/>
        <w:rPr>
          <w:rStyle w:val="Pogrubienie"/>
          <w:b w:val="0"/>
        </w:rPr>
      </w:pPr>
      <w:r>
        <w:rPr>
          <w:bCs/>
        </w:rPr>
        <w:t>w</w:t>
      </w:r>
      <w:r w:rsidRPr="00465977">
        <w:rPr>
          <w:bCs/>
        </w:rPr>
        <w:t xml:space="preserve"> nawiązaniu do pisma z dnia</w:t>
      </w:r>
      <w:r>
        <w:rPr>
          <w:bCs/>
        </w:rPr>
        <w:t xml:space="preserve"> 5 października 2020 r.,</w:t>
      </w:r>
      <w:r w:rsidRPr="00465977">
        <w:rPr>
          <w:bCs/>
        </w:rPr>
        <w:t xml:space="preserve"> znak:</w:t>
      </w:r>
      <w:r w:rsidRPr="00105255">
        <w:t xml:space="preserve"> </w:t>
      </w:r>
      <w:r w:rsidRPr="00105255">
        <w:rPr>
          <w:bCs/>
        </w:rPr>
        <w:t>WWP.070.5.2020</w:t>
      </w:r>
      <w:r>
        <w:rPr>
          <w:bCs/>
        </w:rPr>
        <w:t xml:space="preserve">; </w:t>
      </w:r>
      <w:r w:rsidRPr="00105255">
        <w:rPr>
          <w:bCs/>
        </w:rPr>
        <w:t>2020-24017</w:t>
      </w:r>
      <w:r>
        <w:rPr>
          <w:bCs/>
        </w:rPr>
        <w:t>, p</w:t>
      </w:r>
      <w:r w:rsidRPr="00465977">
        <w:rPr>
          <w:bCs/>
        </w:rPr>
        <w:t xml:space="preserve">rzy którym przekazano </w:t>
      </w:r>
      <w:r w:rsidRPr="00465977">
        <w:rPr>
          <w:i/>
          <w:iCs/>
        </w:rPr>
        <w:t>opis założeń projektu informatycznego EWP</w:t>
      </w:r>
      <w:r>
        <w:rPr>
          <w:bCs/>
        </w:rPr>
        <w:t>, uprzejmie informuję, że w trybie autokorekty, a</w:t>
      </w:r>
      <w:r w:rsidR="00846E0C">
        <w:rPr>
          <w:bCs/>
        </w:rPr>
        <w:t> </w:t>
      </w:r>
      <w:r>
        <w:rPr>
          <w:bCs/>
        </w:rPr>
        <w:t xml:space="preserve">także w odpowiedzi na uwagi przekazane mailowo przez reprezentanta Ministerstwa Cyfryzacji, w opisie projektu oraz w załączniku nr 2 (informacja na temat projektu wybieranego do dofinansowania w trybie nadzwyczajnym) wprowadzono modyfikacje (tj. poprawa opisu celu projektu – system dedykowany </w:t>
      </w:r>
      <w:r w:rsidRPr="00105255">
        <w:rPr>
          <w:bCs/>
        </w:rPr>
        <w:t xml:space="preserve">działaniom do walki z epidemią COVID-19, doprecyzowanie brzmienia nazwy obowiązkowych wskaźników produktu – zgodnie z wymogami dla </w:t>
      </w:r>
      <w:r w:rsidRPr="00105255">
        <w:rPr>
          <w:rStyle w:val="Pogrubienie"/>
          <w:b w:val="0"/>
        </w:rPr>
        <w:t>wskaźników w działaniu 2.1 POPC, dodanie nowych wskaźników produktu i rezultatu).</w:t>
      </w:r>
    </w:p>
    <w:p w:rsidR="00105255" w:rsidP="00105255" w:rsidRDefault="00105255" w14:paraId="3E34C049" w14:textId="00B2C7AE">
      <w:pPr>
        <w:jc w:val="both"/>
        <w:rPr>
          <w:bCs/>
        </w:rPr>
      </w:pPr>
      <w:r w:rsidRPr="00105255">
        <w:rPr>
          <w:rStyle w:val="Pogrubienie"/>
          <w:b w:val="0"/>
        </w:rPr>
        <w:t xml:space="preserve">Mając na uwadze powyższe zmiany, w załączeniu przekazuję poprawiony opis założeń projektu informatycznego EWP (zał. nr 1) oraz poprawioną </w:t>
      </w:r>
      <w:r w:rsidRPr="00105255">
        <w:rPr>
          <w:bCs/>
        </w:rPr>
        <w:t>informację na temat projektu wybieranego do dofinansowania w trybie nadzwyczajnym (zał. nr 2).</w:t>
      </w:r>
    </w:p>
    <w:p w:rsidR="006D72FC" w:rsidP="00105255" w:rsidRDefault="006D72FC" w14:paraId="65A30D44" w14:textId="63D82BFF">
      <w:pPr>
        <w:jc w:val="both"/>
        <w:rPr>
          <w:bCs/>
        </w:rPr>
      </w:pPr>
      <w:r>
        <w:rPr>
          <w:bCs/>
        </w:rPr>
        <w:t xml:space="preserve">Jednocześnie uprzejmie informuję, że </w:t>
      </w:r>
      <w:r w:rsidR="00744F3A">
        <w:rPr>
          <w:bCs/>
        </w:rPr>
        <w:t xml:space="preserve">modyfikacje </w:t>
      </w:r>
      <w:r>
        <w:rPr>
          <w:bCs/>
        </w:rPr>
        <w:t xml:space="preserve">wprowadzone </w:t>
      </w:r>
      <w:r w:rsidR="00744F3A">
        <w:rPr>
          <w:bCs/>
        </w:rPr>
        <w:t>w ww. dokumentach</w:t>
      </w:r>
      <w:r>
        <w:rPr>
          <w:bCs/>
        </w:rPr>
        <w:t xml:space="preserve"> nie</w:t>
      </w:r>
      <w:r w:rsidR="00744F3A">
        <w:rPr>
          <w:bCs/>
        </w:rPr>
        <w:t xml:space="preserve"> mają wpływu na </w:t>
      </w:r>
      <w:r>
        <w:rPr>
          <w:bCs/>
        </w:rPr>
        <w:t>architektur</w:t>
      </w:r>
      <w:r w:rsidR="00744F3A">
        <w:rPr>
          <w:bCs/>
        </w:rPr>
        <w:t>ę</w:t>
      </w:r>
      <w:r>
        <w:rPr>
          <w:bCs/>
        </w:rPr>
        <w:t xml:space="preserve"> systemu.</w:t>
      </w:r>
    </w:p>
    <w:p w:rsidRPr="00105255" w:rsidR="006D72FC" w:rsidP="00105255" w:rsidRDefault="006D72FC" w14:paraId="5EAE7711" w14:textId="77777777">
      <w:pPr>
        <w:jc w:val="both"/>
        <w:rPr>
          <w:bCs/>
        </w:rPr>
      </w:pPr>
    </w:p>
    <w:p w:rsidRPr="00465D6E" w:rsidR="007A195D" w:rsidP="007A195D" w:rsidRDefault="007A195D" w14:paraId="48BFC228" w14:textId="77777777">
      <w:pP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</w:pPr>
      <w:r w:rsidRPr="00465D6E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>Załączniki:</w:t>
      </w:r>
    </w:p>
    <w:p w:rsidRPr="00465D6E" w:rsidR="007A195D" w:rsidP="007A195D" w:rsidRDefault="007A195D" w14:paraId="7F8866BF" w14:textId="77777777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Poprawiony o</w:t>
      </w:r>
      <w:r w:rsidRPr="00465D6E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pis założeń projektu EWP.docx</w:t>
      </w:r>
    </w:p>
    <w:p w:rsidRPr="00465D6E" w:rsidR="007A195D" w:rsidP="007A195D" w:rsidRDefault="007A195D" w14:paraId="2EDAB502" w14:textId="77777777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Poprawiona i</w:t>
      </w:r>
      <w:r w:rsidRPr="00465D6E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nformacja na temat projektu wybieranego do finansowania w trybie nadzwyczajnym w ramach POPC</w:t>
      </w:r>
    </w:p>
    <w:p w:rsidRPr="00465D6E" w:rsidR="007A195D" w:rsidP="007A195D" w:rsidRDefault="007A195D" w14:paraId="175EDEE0" w14:textId="77777777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Poprawiony o</w:t>
      </w:r>
      <w:r w:rsidRPr="00465D6E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pis założeń projektu EWP.pdf</w:t>
      </w:r>
    </w:p>
    <w:p w:rsidRPr="00465D6E" w:rsidR="007A195D" w:rsidP="007A195D" w:rsidRDefault="007A195D" w14:paraId="2D99065A" w14:textId="77777777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465D6E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KRMC formularz EWP</w:t>
      </w:r>
      <w:r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_poprawiony</w:t>
      </w:r>
      <w:r w:rsidRPr="00465D6E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.xml (plik wygenerowany ze strony)</w:t>
      </w:r>
    </w:p>
    <w:p w:rsidR="007A195D" w:rsidP="00105255" w:rsidRDefault="007A195D" w14:paraId="684B8E85" w14:textId="77777777">
      <w:pPr>
        <w:spacing w:after="0" w:line="276" w:lineRule="auto"/>
        <w:ind w:left="5953"/>
        <w:rPr>
          <w:rFonts w:asciiTheme="minorHAnsi" w:hAnsiTheme="minorHAnsi" w:cstheme="minorHAnsi"/>
          <w:i/>
        </w:rPr>
      </w:pPr>
    </w:p>
    <w:p w:rsidR="007A195D" w:rsidP="00105255" w:rsidRDefault="007A195D" w14:paraId="7662D62F" w14:textId="77777777">
      <w:pPr>
        <w:spacing w:after="0" w:line="276" w:lineRule="auto"/>
        <w:ind w:left="5953"/>
        <w:rPr>
          <w:rFonts w:asciiTheme="minorHAnsi" w:hAnsiTheme="minorHAnsi" w:cstheme="minorHAnsi"/>
          <w:i/>
        </w:rPr>
      </w:pPr>
    </w:p>
    <w:p w:rsidR="00105255" w:rsidP="00105255" w:rsidRDefault="00105255" w14:paraId="6F659F00" w14:textId="35A7833F">
      <w:pPr>
        <w:spacing w:after="0" w:line="276" w:lineRule="auto"/>
        <w:ind w:left="5953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Z poważaniem,</w:t>
      </w:r>
    </w:p>
    <w:p w:rsidR="00105255" w:rsidP="00105255" w:rsidRDefault="00105255" w14:paraId="2891C261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105255" w:rsidP="00105255" w:rsidRDefault="00105255" w14:paraId="7ADAD4FB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(-) Agnieszka Kister</w:t>
      </w:r>
    </w:p>
    <w:p w:rsidR="00105255" w:rsidP="00105255" w:rsidRDefault="00105255" w14:paraId="3829A7E8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Dyrektor Centrum e-Zdrowia</w:t>
      </w:r>
      <w:r>
        <w:rPr>
          <w:rFonts w:asciiTheme="minorHAnsi" w:hAnsiTheme="minorHAnsi" w:cstheme="minorHAnsi"/>
          <w:i/>
        </w:rPr>
        <w:tab/>
      </w:r>
    </w:p>
    <w:p w:rsidR="00105255" w:rsidP="00105255" w:rsidRDefault="00105255" w14:paraId="311B3989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Pełnomocnik Ministra Zdrowia </w:t>
      </w:r>
    </w:p>
    <w:p w:rsidR="00105255" w:rsidP="00105255" w:rsidRDefault="00105255" w14:paraId="7C7B16D4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ds. informatyzacji</w:t>
      </w:r>
    </w:p>
    <w:p w:rsidR="00105255" w:rsidP="00105255" w:rsidRDefault="00105255" w14:paraId="16EF0E16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</w:p>
    <w:p w:rsidRPr="0049791A" w:rsidR="00105255" w:rsidP="00105255" w:rsidRDefault="00105255" w14:paraId="6BFC1145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  <w:r w:rsidRPr="0049791A">
        <w:rPr>
          <w:rFonts w:asciiTheme="minorHAnsi" w:hAnsiTheme="minorHAnsi" w:cstheme="minorHAnsi"/>
          <w:sz w:val="18"/>
          <w:szCs w:val="18"/>
          <w:u w:val="single"/>
        </w:rPr>
        <w:t>Do wiadomości:</w:t>
      </w:r>
    </w:p>
    <w:p w:rsidRPr="0049791A" w:rsidR="00105255" w:rsidP="00105255" w:rsidRDefault="00105255" w14:paraId="402F7582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  <w:r w:rsidRPr="0049791A">
        <w:rPr>
          <w:rFonts w:asciiTheme="minorHAnsi" w:hAnsiTheme="minorHAnsi" w:cstheme="minorHAnsi"/>
          <w:sz w:val="18"/>
          <w:szCs w:val="18"/>
        </w:rPr>
        <w:t>Pani Anna Goławska, Dyrektor Generalny w Ministerstwie Zdrowia</w:t>
      </w:r>
    </w:p>
    <w:p w:rsidRPr="0049791A" w:rsidR="001F1AA5" w:rsidP="00105255" w:rsidRDefault="00105255" w14:paraId="384A8A4B" w14:textId="5265759A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  <w:r w:rsidRPr="0049791A">
        <w:rPr>
          <w:rFonts w:asciiTheme="minorHAnsi" w:hAnsiTheme="minorHAnsi" w:cstheme="minorHAnsi"/>
          <w:sz w:val="18"/>
          <w:szCs w:val="18"/>
        </w:rPr>
        <w:t>Pan Michał Dzięgielewski Dyrektor Departamentu Systemu Zdrowia w Ministerstwie Zdrowia</w:t>
      </w:r>
    </w:p>
    <w:p w:rsidR="0049791A" w:rsidP="008E6730" w:rsidRDefault="0049791A" w14:paraId="29A269A2" w14:textId="77777777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Pr="0049791A" w:rsidR="001F1AA5" w:rsidP="008E6730" w:rsidRDefault="001F1AA5" w14:paraId="6317A1B6" w14:textId="2315C099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6"/>
          <w:szCs w:val="16"/>
        </w:rPr>
      </w:pPr>
      <w:bookmarkStart w:name="_GoBack" w:id="0"/>
      <w:bookmarkEnd w:id="0"/>
      <w:r w:rsidRPr="0049791A">
        <w:rPr>
          <w:rFonts w:asciiTheme="minorHAnsi" w:hAnsiTheme="minorHAnsi" w:cstheme="minorHAnsi"/>
          <w:sz w:val="16"/>
          <w:szCs w:val="16"/>
        </w:rPr>
        <w:t xml:space="preserve">Sporządził: </w:t>
      </w:r>
      <w:r w:rsidRPr="0049791A">
        <w:rPr>
          <w:rFonts w:asciiTheme="minorHAnsi" w:hAnsiTheme="minorHAnsi" w:cstheme="minorHAnsi"/>
          <w:sz w:val="16"/>
          <w:szCs w:val="16"/>
        </w:rPr>
        <w:fldChar w:fldCharType="begin"/>
      </w:r>
      <w:r w:rsidRPr="0049791A">
        <w:rPr>
          <w:rFonts w:asciiTheme="minorHAnsi" w:hAnsiTheme="minorHAnsi" w:cstheme="minorHAnsi"/>
          <w:sz w:val="16"/>
          <w:szCs w:val="16"/>
        </w:rPr>
        <w:instrText xml:space="preserve"> DOCPROPERTY  Autor  \* MERGEFORMAT </w:instrText>
      </w:r>
      <w:r w:rsidRPr="0049791A">
        <w:rPr>
          <w:rFonts w:asciiTheme="minorHAnsi" w:hAnsiTheme="minorHAnsi" w:cstheme="minorHAnsi"/>
          <w:sz w:val="16"/>
          <w:szCs w:val="16"/>
        </w:rPr>
        <w:fldChar w:fldCharType="separate"/>
      </w:r>
      <w:r w:rsidRPr="0049791A">
        <w:rPr>
          <w:rFonts w:asciiTheme="minorHAnsi" w:hAnsiTheme="minorHAnsi" w:cstheme="minorHAnsi"/>
          <w:sz w:val="16"/>
          <w:szCs w:val="16"/>
        </w:rPr>
        <w:t>Kozicka Karolina</w:t>
      </w:r>
      <w:r w:rsidRPr="0049791A">
        <w:rPr>
          <w:rFonts w:asciiTheme="minorHAnsi" w:hAnsiTheme="minorHAnsi" w:cstheme="minorHAnsi"/>
          <w:sz w:val="16"/>
          <w:szCs w:val="16"/>
        </w:rPr>
        <w:fldChar w:fldCharType="end"/>
      </w:r>
    </w:p>
    <w:sectPr w:rsidRPr="0049791A" w:rsidR="001F1AA5" w:rsidSect="00171A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843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A9468" w14:textId="77777777" w:rsidR="005B0A3A" w:rsidRDefault="005B0A3A" w:rsidP="00876124">
      <w:pPr>
        <w:spacing w:after="0"/>
      </w:pPr>
      <w:r>
        <w:separator/>
      </w:r>
    </w:p>
  </w:endnote>
  <w:endnote w:type="continuationSeparator" w:id="0">
    <w:p w14:paraId="0ADD8FFC" w14:textId="77777777" w:rsidR="005B0A3A" w:rsidRDefault="005B0A3A" w:rsidP="00876124">
      <w:pPr>
        <w:spacing w:after="0"/>
      </w:pPr>
      <w:r>
        <w:continuationSeparator/>
      </w:r>
    </w:p>
  </w:endnote>
  <w:endnote w:type="continuationNotice" w:id="1">
    <w:p w14:paraId="47A06250" w14:textId="77777777" w:rsidR="005B0A3A" w:rsidRDefault="005B0A3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7D5E2" w14:textId="77777777" w:rsidR="00D50463" w:rsidRDefault="00D504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313634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8F32BAA" w14:textId="77777777" w:rsidR="00FD6EF4" w:rsidRPr="00350AB0" w:rsidRDefault="00A84840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45798A52" wp14:editId="62BC4E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4C97E11F" id="Prostokąt 1" o:spid="_x0000_s1026" alt="&quot;&quot;" style="position:absolute;margin-left:0;margin-top:7.3pt;width:276.05pt;height: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6D157428" wp14:editId="6B16109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14FA9C8C" id="Prostokąt 2" o:spid="_x0000_s1026" alt="&quot;&quot;" style="position:absolute;margin-left:274.7pt;margin-top:7.3pt;width:155.9pt;height:2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" fillcolor="#0b5daa" stroked="f" strokeweight="1pt"/>
              </w:pict>
            </mc:Fallback>
          </mc:AlternateContent>
        </w: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4800" behindDoc="0" locked="0" layoutInCell="1" allowOverlap="1" wp14:anchorId="4887B757" wp14:editId="199164E4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7" name="Grafika 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1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3DEF632" w14:textId="3C450217" w:rsidR="00FD6EF4" w:rsidRPr="00DC37A4" w:rsidRDefault="00FD6EF4" w:rsidP="0045031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="00A84840" w:rsidRPr="00DC37A4">
      <w:rPr>
        <w:rFonts w:eastAsiaTheme="minorHAnsi" w:cs="Calibri"/>
        <w:sz w:val="16"/>
        <w:szCs w:val="16"/>
      </w:rPr>
      <w:t>+48 22 597-09-27</w:t>
    </w:r>
    <w:r w:rsidR="00A84840" w:rsidRPr="00DC37A4">
      <w:rPr>
        <w:rFonts w:eastAsiaTheme="minorHAnsi" w:cs="Calibri"/>
        <w:sz w:val="16"/>
        <w:szCs w:val="16"/>
      </w:rPr>
      <w:tab/>
    </w:r>
  </w:p>
  <w:p w14:paraId="0B97A30D" w14:textId="77777777" w:rsidR="00FD6EF4" w:rsidRPr="00DC37A4" w:rsidRDefault="00FD6EF4" w:rsidP="0045031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79D841F6" w:rsidR="00FD6EF4" w:rsidRPr="00450315" w:rsidRDefault="00FD6EF4" w:rsidP="00450315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9381471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2B1BF96" w14:textId="67B1D75F" w:rsidR="00FD6EF4" w:rsidRPr="00350AB0" w:rsidRDefault="00450315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8656" behindDoc="0" locked="0" layoutInCell="1" allowOverlap="1" wp14:anchorId="42014E54" wp14:editId="475FF1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40376F53" id="Prostokąt 29" o:spid="_x0000_s1026" alt="&quot;&quot;" style="position:absolute;margin-left:0;margin-top:7.3pt;width:276.05pt;height: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9680" behindDoc="0" locked="0" layoutInCell="1" allowOverlap="1" wp14:anchorId="3685D7DE" wp14:editId="46C1291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151056D0" id="Prostokąt 30" o:spid="_x0000_s1026" alt="&quot;&quot;" style="position:absolute;margin-left:274.7pt;margin-top:7.3pt;width:155.9pt;height: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" fillcolor="#0b5daa" stroked="f" strokeweight="1pt"/>
              </w:pict>
            </mc:Fallback>
          </mc:AlternateContent>
        </w:r>
        <w:r w:rsidR="00473D45"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6848" behindDoc="0" locked="0" layoutInCell="1" allowOverlap="1" wp14:anchorId="4970564A" wp14:editId="5AA7E6F7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9" name="Grafika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2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080FC858" w14:textId="4962E9CF" w:rsidR="00FD6EF4" w:rsidRPr="00DC37A4" w:rsidRDefault="00FD6EF4" w:rsidP="00473D4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60858C31" w14:textId="1EE5AED3" w:rsidR="00FD6EF4" w:rsidRPr="00DC37A4" w:rsidRDefault="00FD6EF4" w:rsidP="00473D4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6673AF84" w:rsidR="00FD6EF4" w:rsidRPr="00473D45" w:rsidRDefault="00FD6EF4" w:rsidP="003E255F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70291" w14:textId="77777777" w:rsidR="005B0A3A" w:rsidRDefault="005B0A3A" w:rsidP="00876124">
      <w:pPr>
        <w:spacing w:after="0"/>
      </w:pPr>
      <w:r>
        <w:separator/>
      </w:r>
    </w:p>
  </w:footnote>
  <w:footnote w:type="continuationSeparator" w:id="0">
    <w:p w14:paraId="65DA2EE7" w14:textId="77777777" w:rsidR="005B0A3A" w:rsidRDefault="005B0A3A" w:rsidP="00876124">
      <w:pPr>
        <w:spacing w:after="0"/>
      </w:pPr>
      <w:r>
        <w:continuationSeparator/>
      </w:r>
    </w:p>
  </w:footnote>
  <w:footnote w:type="continuationNotice" w:id="1">
    <w:p w14:paraId="69FF277A" w14:textId="77777777" w:rsidR="005B0A3A" w:rsidRDefault="005B0A3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2F7F7" w14:textId="77777777" w:rsidR="00D50463" w:rsidRDefault="00D504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A76AA" w14:textId="77777777" w:rsidR="00D50463" w:rsidRDefault="00D504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8C5B" w14:textId="7EA28A86" w:rsidR="00FD6EF4" w:rsidRDefault="00FD6EF4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" name="Obraz 8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start w:val="1"/>
      <w:numFmt w:val="upperLetter"/>
      <w:lvlText w:val="%3."/>
      <w:lvlJc w:val="left"/>
      <w:pPr>
        <w:tabs>
          <w:tab w:val="num" w:pos="0"/>
        </w:tabs>
      </w:pPr>
    </w:lvl>
    <w:lvl w:ilvl="3" w:tplc="FFFFFFFF">
      <w:start w:val="1"/>
      <w:numFmt w:val="lowerRoman"/>
      <w:lvlText w:val="%4."/>
      <w:lvlJc w:val="left"/>
      <w:pPr>
        <w:tabs>
          <w:tab w:val="num" w:pos="0"/>
        </w:tabs>
      </w:pPr>
    </w:lvl>
    <w:lvl w:ilvl="4" w:tplc="FFFFFFFF">
      <w:start w:val="1"/>
      <w:numFmt w:val="upperRoman"/>
      <w:lvlText w:val="%5."/>
      <w:lvlJc w:val="left"/>
      <w:pPr>
        <w:tabs>
          <w:tab w:val="num" w:pos="0"/>
        </w:tabs>
      </w:pPr>
    </w:lvl>
    <w:lvl w:ilvl="5" w:tplc="FFFFFFFF">
      <w:start w:val="1"/>
      <w:numFmt w:val="decimal"/>
      <w:lvlText w:val="%6."/>
      <w:lvlJc w:val="left"/>
      <w:pPr>
        <w:tabs>
          <w:tab w:val="num" w:pos="0"/>
        </w:tabs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32356526"/>
    <w:multiLevelType w:val="hybridMultilevel"/>
    <w:tmpl w:val="DE74C3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6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3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5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6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7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9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>
    <w:abstractNumId w:val="16"/>
  </w:num>
  <w:num w:numId="2">
    <w:abstractNumId w:val="23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14"/>
  </w:num>
  <w:num w:numId="12">
    <w:abstractNumId w:val="15"/>
  </w:num>
  <w:num w:numId="13">
    <w:abstractNumId w:val="27"/>
  </w:num>
  <w:num w:numId="14">
    <w:abstractNumId w:val="9"/>
  </w:num>
  <w:num w:numId="15">
    <w:abstractNumId w:val="12"/>
  </w:num>
  <w:num w:numId="16">
    <w:abstractNumId w:val="24"/>
  </w:num>
  <w:num w:numId="17">
    <w:abstractNumId w:val="29"/>
  </w:num>
  <w:num w:numId="18">
    <w:abstractNumId w:val="18"/>
  </w:num>
  <w:num w:numId="19">
    <w:abstractNumId w:val="21"/>
  </w:num>
  <w:num w:numId="20">
    <w:abstractNumId w:val="28"/>
  </w:num>
  <w:num w:numId="21">
    <w:abstractNumId w:val="19"/>
  </w:num>
  <w:num w:numId="22">
    <w:abstractNumId w:val="7"/>
  </w:num>
  <w:num w:numId="23">
    <w:abstractNumId w:val="20"/>
  </w:num>
  <w:num w:numId="24">
    <w:abstractNumId w:val="10"/>
  </w:num>
  <w:num w:numId="25">
    <w:abstractNumId w:val="26"/>
  </w:num>
  <w:num w:numId="26">
    <w:abstractNumId w:val="25"/>
  </w:num>
  <w:num w:numId="27">
    <w:abstractNumId w:val="17"/>
  </w:num>
  <w:num w:numId="28">
    <w:abstractNumId w:val="11"/>
  </w:num>
  <w:num w:numId="29">
    <w:abstractNumId w:val="22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35749"/>
    <w:rsid w:val="000375E5"/>
    <w:rsid w:val="00037A19"/>
    <w:rsid w:val="00051525"/>
    <w:rsid w:val="00061975"/>
    <w:rsid w:val="00061FCC"/>
    <w:rsid w:val="0006720C"/>
    <w:rsid w:val="00072A93"/>
    <w:rsid w:val="00092B11"/>
    <w:rsid w:val="000A2F53"/>
    <w:rsid w:val="000B6AE6"/>
    <w:rsid w:val="000F1918"/>
    <w:rsid w:val="00105255"/>
    <w:rsid w:val="00106CA2"/>
    <w:rsid w:val="001216DB"/>
    <w:rsid w:val="0012427D"/>
    <w:rsid w:val="00171A68"/>
    <w:rsid w:val="00182E53"/>
    <w:rsid w:val="00194980"/>
    <w:rsid w:val="00197003"/>
    <w:rsid w:val="001A153F"/>
    <w:rsid w:val="001B0CE6"/>
    <w:rsid w:val="001B5164"/>
    <w:rsid w:val="001C3F71"/>
    <w:rsid w:val="001D3969"/>
    <w:rsid w:val="001E5248"/>
    <w:rsid w:val="001E7C03"/>
    <w:rsid w:val="001F1AA5"/>
    <w:rsid w:val="00203981"/>
    <w:rsid w:val="00204BD8"/>
    <w:rsid w:val="00216D42"/>
    <w:rsid w:val="0022215C"/>
    <w:rsid w:val="00225E10"/>
    <w:rsid w:val="00230172"/>
    <w:rsid w:val="00261F3C"/>
    <w:rsid w:val="002831DA"/>
    <w:rsid w:val="002849BE"/>
    <w:rsid w:val="00287633"/>
    <w:rsid w:val="002900F4"/>
    <w:rsid w:val="002C5351"/>
    <w:rsid w:val="002D4B75"/>
    <w:rsid w:val="002D5C1C"/>
    <w:rsid w:val="002E21B5"/>
    <w:rsid w:val="002E3AE5"/>
    <w:rsid w:val="002F05DA"/>
    <w:rsid w:val="002F1542"/>
    <w:rsid w:val="00302085"/>
    <w:rsid w:val="00331DFE"/>
    <w:rsid w:val="003358F5"/>
    <w:rsid w:val="00343B8B"/>
    <w:rsid w:val="00367D3E"/>
    <w:rsid w:val="003B4794"/>
    <w:rsid w:val="003C7C1C"/>
    <w:rsid w:val="003E255F"/>
    <w:rsid w:val="003E26A6"/>
    <w:rsid w:val="003F3BDC"/>
    <w:rsid w:val="00406539"/>
    <w:rsid w:val="00407CC2"/>
    <w:rsid w:val="0042566A"/>
    <w:rsid w:val="00450315"/>
    <w:rsid w:val="00464369"/>
    <w:rsid w:val="00466528"/>
    <w:rsid w:val="0046683F"/>
    <w:rsid w:val="00473D45"/>
    <w:rsid w:val="00474349"/>
    <w:rsid w:val="00474F8B"/>
    <w:rsid w:val="0048141A"/>
    <w:rsid w:val="00490D9A"/>
    <w:rsid w:val="0049791A"/>
    <w:rsid w:val="004B6FC1"/>
    <w:rsid w:val="004B7B9F"/>
    <w:rsid w:val="004C2292"/>
    <w:rsid w:val="005014BC"/>
    <w:rsid w:val="0051395F"/>
    <w:rsid w:val="00523191"/>
    <w:rsid w:val="00524662"/>
    <w:rsid w:val="00524BF0"/>
    <w:rsid w:val="00530CB8"/>
    <w:rsid w:val="00533654"/>
    <w:rsid w:val="00535AF8"/>
    <w:rsid w:val="005362BF"/>
    <w:rsid w:val="005453A6"/>
    <w:rsid w:val="00556DBF"/>
    <w:rsid w:val="00564037"/>
    <w:rsid w:val="0057036E"/>
    <w:rsid w:val="00573896"/>
    <w:rsid w:val="005B0A3A"/>
    <w:rsid w:val="005B31C8"/>
    <w:rsid w:val="005C0903"/>
    <w:rsid w:val="005D1802"/>
    <w:rsid w:val="005D7495"/>
    <w:rsid w:val="005E2E79"/>
    <w:rsid w:val="005E7062"/>
    <w:rsid w:val="005E70AE"/>
    <w:rsid w:val="00634A72"/>
    <w:rsid w:val="006604C4"/>
    <w:rsid w:val="00682684"/>
    <w:rsid w:val="00697ACA"/>
    <w:rsid w:val="006A2321"/>
    <w:rsid w:val="006B0B6B"/>
    <w:rsid w:val="006B4FEF"/>
    <w:rsid w:val="006D053E"/>
    <w:rsid w:val="006D1A55"/>
    <w:rsid w:val="006D43B9"/>
    <w:rsid w:val="006D6A64"/>
    <w:rsid w:val="006D72FC"/>
    <w:rsid w:val="006E0F97"/>
    <w:rsid w:val="006E7F7F"/>
    <w:rsid w:val="00701F3D"/>
    <w:rsid w:val="00722749"/>
    <w:rsid w:val="00723DB9"/>
    <w:rsid w:val="00744AC6"/>
    <w:rsid w:val="00744F3A"/>
    <w:rsid w:val="007528DB"/>
    <w:rsid w:val="00791264"/>
    <w:rsid w:val="007A195D"/>
    <w:rsid w:val="007B03CC"/>
    <w:rsid w:val="007B5AD1"/>
    <w:rsid w:val="007B720F"/>
    <w:rsid w:val="007F6FDE"/>
    <w:rsid w:val="008022C3"/>
    <w:rsid w:val="00807EE8"/>
    <w:rsid w:val="00807F67"/>
    <w:rsid w:val="00836DE2"/>
    <w:rsid w:val="00846E0C"/>
    <w:rsid w:val="00847E7E"/>
    <w:rsid w:val="00876124"/>
    <w:rsid w:val="00883510"/>
    <w:rsid w:val="008851AD"/>
    <w:rsid w:val="008A57FD"/>
    <w:rsid w:val="008C64B5"/>
    <w:rsid w:val="008D2D1B"/>
    <w:rsid w:val="008D3021"/>
    <w:rsid w:val="008E6730"/>
    <w:rsid w:val="008E6AB8"/>
    <w:rsid w:val="00907ECE"/>
    <w:rsid w:val="00946288"/>
    <w:rsid w:val="009507F0"/>
    <w:rsid w:val="0097193A"/>
    <w:rsid w:val="00972503"/>
    <w:rsid w:val="0097353F"/>
    <w:rsid w:val="00973D2A"/>
    <w:rsid w:val="0099048A"/>
    <w:rsid w:val="009A0332"/>
    <w:rsid w:val="009A1446"/>
    <w:rsid w:val="009A4583"/>
    <w:rsid w:val="009A5285"/>
    <w:rsid w:val="009E2872"/>
    <w:rsid w:val="009E3E1A"/>
    <w:rsid w:val="009E49E9"/>
    <w:rsid w:val="009E522F"/>
    <w:rsid w:val="009F306F"/>
    <w:rsid w:val="00A11853"/>
    <w:rsid w:val="00A22497"/>
    <w:rsid w:val="00A72E9F"/>
    <w:rsid w:val="00A815FB"/>
    <w:rsid w:val="00A84840"/>
    <w:rsid w:val="00A86340"/>
    <w:rsid w:val="00AA3700"/>
    <w:rsid w:val="00AA5CA6"/>
    <w:rsid w:val="00AB5EF7"/>
    <w:rsid w:val="00AC346C"/>
    <w:rsid w:val="00B05E22"/>
    <w:rsid w:val="00B3354C"/>
    <w:rsid w:val="00B343C0"/>
    <w:rsid w:val="00B356E9"/>
    <w:rsid w:val="00B35A84"/>
    <w:rsid w:val="00B4361E"/>
    <w:rsid w:val="00B558C2"/>
    <w:rsid w:val="00B55D05"/>
    <w:rsid w:val="00B571D1"/>
    <w:rsid w:val="00B6001A"/>
    <w:rsid w:val="00B63333"/>
    <w:rsid w:val="00BD1242"/>
    <w:rsid w:val="00BD3A7B"/>
    <w:rsid w:val="00BF4439"/>
    <w:rsid w:val="00C01845"/>
    <w:rsid w:val="00C121D3"/>
    <w:rsid w:val="00C14494"/>
    <w:rsid w:val="00C32467"/>
    <w:rsid w:val="00C40032"/>
    <w:rsid w:val="00C42BDF"/>
    <w:rsid w:val="00C5488E"/>
    <w:rsid w:val="00C70F47"/>
    <w:rsid w:val="00C77D7C"/>
    <w:rsid w:val="00C82E51"/>
    <w:rsid w:val="00C84ECA"/>
    <w:rsid w:val="00CA13A8"/>
    <w:rsid w:val="00CA4350"/>
    <w:rsid w:val="00CC22E4"/>
    <w:rsid w:val="00CE5883"/>
    <w:rsid w:val="00D41D42"/>
    <w:rsid w:val="00D46474"/>
    <w:rsid w:val="00D50463"/>
    <w:rsid w:val="00D65C2C"/>
    <w:rsid w:val="00D70831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0224A"/>
    <w:rsid w:val="00E10F44"/>
    <w:rsid w:val="00E16CE9"/>
    <w:rsid w:val="00E31EC4"/>
    <w:rsid w:val="00E359F8"/>
    <w:rsid w:val="00E703D9"/>
    <w:rsid w:val="00E709D2"/>
    <w:rsid w:val="00E71CD4"/>
    <w:rsid w:val="00E802C4"/>
    <w:rsid w:val="00EB1564"/>
    <w:rsid w:val="00EC008F"/>
    <w:rsid w:val="00ED17F0"/>
    <w:rsid w:val="00EE4D4C"/>
    <w:rsid w:val="00EF7EBF"/>
    <w:rsid w:val="00F35C86"/>
    <w:rsid w:val="00F40C40"/>
    <w:rsid w:val="00F4606E"/>
    <w:rsid w:val="00F773BE"/>
    <w:rsid w:val="00F94BEE"/>
    <w:rsid w:val="00FB4196"/>
    <w:rsid w:val="00FC478D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52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CENTRUM\a.kister</Osoba>
    <NazwaPliku xmlns="F60F55B9-AC12-46BD-85CA-E0578CFCB3C7">Pismo przewodnie.docx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2D9A7-D74E-40AA-A452-169A30F17786}"/>
</file>

<file path=customXml/itemProps2.xml><?xml version="1.0" encoding="utf-8"?>
<ds:datastoreItem xmlns:ds="http://schemas.openxmlformats.org/officeDocument/2006/customXml" ds:itemID="{7400E8AE-A75A-4DB2-8CE3-60DC31AAB6C6}"/>
</file>

<file path=customXml/itemProps3.xml><?xml version="1.0" encoding="utf-8"?>
<ds:datastoreItem xmlns:ds="http://schemas.openxmlformats.org/officeDocument/2006/customXml" ds:itemID="{C368EE95-314A-4F63-B05E-9A3962FDA6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subject/>
  <dc:creator>CeZ</dc:creator>
  <cp:keywords/>
  <dc:description/>
  <cp:lastModifiedBy>Brożyna Marta</cp:lastModifiedBy>
  <cp:revision>41</cp:revision>
  <dcterms:created xsi:type="dcterms:W3CDTF">2020-07-30T17:07:00Z</dcterms:created>
  <dcterms:modified xsi:type="dcterms:W3CDTF">2020-10-15T11:30:00Z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WWP.070.5.2020.2</vt:lpwstr>
  </property>
  <property fmtid="{D5CDD505-2E9C-101B-9397-08002B2CF9AE}" pid="4" name="UNPPisma">
    <vt:lpwstr>2020-25050</vt:lpwstr>
  </property>
  <property fmtid="{D5CDD505-2E9C-101B-9397-08002B2CF9AE}" pid="5" name="ZnakSprawy">
    <vt:lpwstr>WWP.070.5.2020</vt:lpwstr>
  </property>
  <property fmtid="{D5CDD505-2E9C-101B-9397-08002B2CF9AE}" pid="6" name="ZnakSprawyPrzedPrzeniesieniem">
    <vt:lpwstr/>
  </property>
  <property fmtid="{D5CDD505-2E9C-101B-9397-08002B2CF9AE}" pid="7" name="Autor">
    <vt:lpwstr>Kozicka Karolina</vt:lpwstr>
  </property>
  <property fmtid="{D5CDD505-2E9C-101B-9397-08002B2CF9AE}" pid="8" name="AutorInicjaly">
    <vt:lpwstr>kk</vt:lpwstr>
  </property>
  <property fmtid="{D5CDD505-2E9C-101B-9397-08002B2CF9AE}" pid="9" name="AutorNrTelefonu">
    <vt:lpwstr>--</vt:lpwstr>
  </property>
  <property fmtid="{D5CDD505-2E9C-101B-9397-08002B2CF9AE}" pid="10" name="Stanowisko">
    <vt:lpwstr>specjalista</vt:lpwstr>
  </property>
  <property fmtid="{D5CDD505-2E9C-101B-9397-08002B2CF9AE}" pid="11" name="OpisPisma">
    <vt:lpwstr>Poprawiony opis założeń projektu EWP</vt:lpwstr>
  </property>
  <property fmtid="{D5CDD505-2E9C-101B-9397-08002B2CF9AE}" pid="12" name="Komorka">
    <vt:lpwstr>Wydział Wsparcia Projektów</vt:lpwstr>
  </property>
  <property fmtid="{D5CDD505-2E9C-101B-9397-08002B2CF9AE}" pid="13" name="KodKomorki">
    <vt:lpwstr>WWP</vt:lpwstr>
  </property>
  <property fmtid="{D5CDD505-2E9C-101B-9397-08002B2CF9AE}" pid="14" name="AktualnaData">
    <vt:lpwstr>2020-10-18</vt:lpwstr>
  </property>
  <property fmtid="{D5CDD505-2E9C-101B-9397-08002B2CF9AE}" pid="15" name="Wydzial">
    <vt:lpwstr>Wydział Wsparcia Projektów</vt:lpwstr>
  </property>
  <property fmtid="{D5CDD505-2E9C-101B-9397-08002B2CF9AE}" pid="16" name="KodWydzialu">
    <vt:lpwstr>WWP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CYFRYZACJI</vt:lpwstr>
  </property>
  <property fmtid="{D5CDD505-2E9C-101B-9397-08002B2CF9AE}" pid="25" name="adresOddzial">
    <vt:lpwstr/>
  </property>
  <property fmtid="{D5CDD505-2E9C-101B-9397-08002B2CF9AE}" pid="26" name="adresUlica">
    <vt:lpwstr>KRÓLEWSKA</vt:lpwstr>
  </property>
  <property fmtid="{D5CDD505-2E9C-101B-9397-08002B2CF9AE}" pid="27" name="adresTypUlicy">
    <vt:lpwstr>ul.</vt:lpwstr>
  </property>
  <property fmtid="{D5CDD505-2E9C-101B-9397-08002B2CF9AE}" pid="28" name="adresNrDomu">
    <vt:lpwstr>27</vt:lpwstr>
  </property>
  <property fmtid="{D5CDD505-2E9C-101B-9397-08002B2CF9AE}" pid="29" name="adresNrLokalu">
    <vt:lpwstr/>
  </property>
  <property fmtid="{D5CDD505-2E9C-101B-9397-08002B2CF9AE}" pid="30" name="adresKodPocztowy">
    <vt:lpwstr>00-060</vt:lpwstr>
  </property>
  <property fmtid="{D5CDD505-2E9C-101B-9397-08002B2CF9AE}" pid="31" name="adresMiejscowosc">
    <vt:lpwstr>WARSZAWA</vt:lpwstr>
  </property>
  <property fmtid="{D5CDD505-2E9C-101B-9397-08002B2CF9AE}" pid="32" name="adresPoczta">
    <vt:lpwstr>WARSZAWA</vt:lpwstr>
  </property>
  <property fmtid="{D5CDD505-2E9C-101B-9397-08002B2CF9AE}" pid="33" name="adresEMail">
    <vt:lpwstr>mc@mc.gov.pl</vt:lpwstr>
  </property>
  <property fmtid="{D5CDD505-2E9C-101B-9397-08002B2CF9AE}" pid="34" name="DataNaPismie">
    <vt:lpwstr/>
  </property>
  <property fmtid="{D5CDD505-2E9C-101B-9397-08002B2CF9AE}" pid="35" name="adresaciDW">
    <vt:lpwstr>MINISTERSTWO ZDROWIA</vt:lpwstr>
  </property>
  <property fmtid="{D5CDD505-2E9C-101B-9397-08002B2CF9AE}" pid="36" name="adresaciDW2">
    <vt:lpwstr>MINISTERSTWO ZDROWIA, ul. MIODOWA 15, 00-952 WARSZAWA;  </vt:lpwstr>
  </property>
  <property fmtid="{D5CDD505-2E9C-101B-9397-08002B2CF9AE}" pid="37" name="DaneJednostki1">
    <vt:lpwstr>Centrum Systemów Informacyjnych Ochrony Zdrowia</vt:lpwstr>
  </property>
  <property fmtid="{D5CDD505-2E9C-101B-9397-08002B2CF9AE}" pid="38" name="PolaDodatkowe1">
    <vt:lpwstr>Centrum Systemów Informacyjnych Ochrony 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/>
  </property>
  <property fmtid="{D5CDD505-2E9C-101B-9397-08002B2CF9AE}" pid="48" name="PolaDodatkowe6">
    <vt:lpwstr/>
  </property>
  <property fmtid="{D5CDD505-2E9C-101B-9397-08002B2CF9AE}" pid="49" name="DaneJednostki7">
    <vt:lpwstr>+48 22 597-09-27</vt:lpwstr>
  </property>
  <property fmtid="{D5CDD505-2E9C-101B-9397-08002B2CF9AE}" pid="50" name="PolaDodatkowe7">
    <vt:lpwstr>+48 22 597-09-27</vt:lpwstr>
  </property>
  <property fmtid="{D5CDD505-2E9C-101B-9397-08002B2CF9AE}" pid="51" name="DaneJednostki8">
    <vt:lpwstr>+48 22 597-09-47</vt:lpwstr>
  </property>
  <property fmtid="{D5CDD505-2E9C-101B-9397-08002B2CF9AE}" pid="52" name="PolaDodatkowe8">
    <vt:lpwstr>+48 22 597-09-47</vt:lpwstr>
  </property>
  <property fmtid="{D5CDD505-2E9C-101B-9397-08002B2CF9AE}" pid="53" name="DaneJednostki9">
    <vt:lpwstr>biuro@csioz.gov.pl</vt:lpwstr>
  </property>
  <property fmtid="{D5CDD505-2E9C-101B-9397-08002B2CF9AE}" pid="54" name="PolaDodatkowe9">
    <vt:lpwstr>biuro@csioz.gov.pl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